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431CE" w14:textId="77777777" w:rsidR="00802521" w:rsidRDefault="00C65A55" w:rsidP="0066472D">
      <w:pPr>
        <w:pStyle w:val="Titolo1"/>
        <w:spacing w:before="101"/>
        <w:ind w:left="850"/>
        <w:jc w:val="center"/>
        <w:rPr>
          <w:rFonts w:asciiTheme="majorHAnsi" w:hAnsiTheme="majorHAnsi"/>
          <w:sz w:val="24"/>
          <w:szCs w:val="24"/>
          <w:lang w:val="en-US"/>
        </w:rPr>
      </w:pPr>
      <w:bookmarkStart w:id="0" w:name="_Hlk158812115"/>
      <w:r w:rsidRPr="0066472D">
        <w:rPr>
          <w:rFonts w:asciiTheme="majorHAnsi" w:hAnsiTheme="majorHAnsi"/>
          <w:sz w:val="24"/>
          <w:szCs w:val="24"/>
          <w:lang w:val="en-US"/>
        </w:rPr>
        <w:t>NULLA OSTA</w:t>
      </w:r>
    </w:p>
    <w:p w14:paraId="30019358" w14:textId="7DB2770C" w:rsidR="00C65A55" w:rsidRPr="00B842B5" w:rsidRDefault="00C65A55" w:rsidP="0066472D">
      <w:pPr>
        <w:pStyle w:val="Titolo1"/>
        <w:spacing w:before="101"/>
        <w:ind w:left="850"/>
        <w:jc w:val="center"/>
        <w:rPr>
          <w:rFonts w:asciiTheme="majorHAnsi" w:hAnsiTheme="majorHAnsi"/>
          <w:sz w:val="18"/>
          <w:szCs w:val="18"/>
          <w:lang w:val="en-US"/>
        </w:rPr>
      </w:pPr>
      <w:r w:rsidRPr="00B842B5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B6590E">
        <w:rPr>
          <w:rFonts w:asciiTheme="majorHAnsi" w:hAnsiTheme="majorHAnsi"/>
          <w:sz w:val="18"/>
          <w:szCs w:val="18"/>
          <w:lang w:val="en-US"/>
        </w:rPr>
        <w:t>p</w:t>
      </w:r>
      <w:r w:rsidR="00560129">
        <w:rPr>
          <w:rFonts w:asciiTheme="majorHAnsi" w:hAnsiTheme="majorHAnsi"/>
          <w:sz w:val="18"/>
          <w:szCs w:val="18"/>
          <w:lang w:val="en-US"/>
        </w:rPr>
        <w:t>er ASSEGNISTI di RICERCA</w:t>
      </w:r>
    </w:p>
    <w:p w14:paraId="477E6EB6" w14:textId="77777777" w:rsidR="00C65A55" w:rsidRPr="00B842B5" w:rsidRDefault="00C65A55" w:rsidP="00C65A55">
      <w:pPr>
        <w:pStyle w:val="Corpotesto"/>
        <w:rPr>
          <w:rFonts w:asciiTheme="majorHAnsi" w:hAnsiTheme="majorHAnsi"/>
          <w:b/>
          <w:sz w:val="18"/>
          <w:szCs w:val="18"/>
          <w:lang w:val="en-US"/>
        </w:rPr>
      </w:pPr>
    </w:p>
    <w:p w14:paraId="586A0A7E" w14:textId="77777777" w:rsidR="00C65A55" w:rsidRPr="00B842B5" w:rsidRDefault="00C65A55" w:rsidP="00C65A55">
      <w:pPr>
        <w:pStyle w:val="Corpotesto"/>
        <w:rPr>
          <w:rFonts w:asciiTheme="majorHAnsi" w:hAnsiTheme="majorHAnsi"/>
          <w:b/>
          <w:sz w:val="18"/>
          <w:szCs w:val="18"/>
          <w:lang w:val="en-US"/>
        </w:rPr>
      </w:pPr>
    </w:p>
    <w:p w14:paraId="77215D76" w14:textId="77777777" w:rsidR="00C65A55" w:rsidRPr="00B842B5" w:rsidRDefault="00C65A55" w:rsidP="00C65A55">
      <w:pPr>
        <w:pStyle w:val="Corpotesto"/>
        <w:spacing w:before="7"/>
        <w:rPr>
          <w:rFonts w:asciiTheme="majorHAnsi" w:hAnsiTheme="majorHAnsi"/>
          <w:b/>
          <w:sz w:val="18"/>
          <w:szCs w:val="18"/>
          <w:lang w:val="en-US"/>
        </w:rPr>
      </w:pPr>
    </w:p>
    <w:p w14:paraId="560B61F7" w14:textId="040138A4" w:rsidR="00C65A55" w:rsidRPr="00B842B5" w:rsidRDefault="00B842B5" w:rsidP="0066472D">
      <w:pPr>
        <w:ind w:left="284"/>
        <w:rPr>
          <w:rFonts w:asciiTheme="majorHAnsi" w:hAnsiTheme="majorHAnsi"/>
          <w:b/>
          <w:sz w:val="18"/>
          <w:szCs w:val="18"/>
          <w:lang w:val="en-US"/>
        </w:rPr>
      </w:pPr>
      <w:r w:rsidRPr="00B842B5">
        <w:rPr>
          <w:rFonts w:asciiTheme="majorHAnsi" w:hAnsiTheme="majorHAnsi"/>
          <w:b/>
          <w:sz w:val="18"/>
          <w:szCs w:val="18"/>
          <w:lang w:val="en-US"/>
        </w:rPr>
        <w:t>OGGETTO: NULLA OSTA</w:t>
      </w:r>
      <w:r w:rsidR="00C65A55" w:rsidRPr="00B842B5">
        <w:rPr>
          <w:rFonts w:asciiTheme="majorHAnsi" w:hAnsiTheme="majorHAnsi"/>
          <w:b/>
          <w:sz w:val="18"/>
          <w:szCs w:val="18"/>
          <w:lang w:val="en-US"/>
        </w:rPr>
        <w:t xml:space="preserve"> </w:t>
      </w:r>
      <w:r w:rsidR="00220E4E">
        <w:rPr>
          <w:rFonts w:asciiTheme="majorHAnsi" w:hAnsiTheme="majorHAnsi"/>
          <w:b/>
          <w:sz w:val="18"/>
          <w:szCs w:val="18"/>
          <w:lang w:val="en-US"/>
        </w:rPr>
        <w:t>per lo svolgimento dell’attività di support</w:t>
      </w:r>
      <w:r w:rsidR="000E39FA">
        <w:rPr>
          <w:rFonts w:asciiTheme="majorHAnsi" w:hAnsiTheme="majorHAnsi"/>
          <w:b/>
          <w:sz w:val="18"/>
          <w:szCs w:val="18"/>
          <w:lang w:val="en-US"/>
        </w:rPr>
        <w:t>o</w:t>
      </w:r>
      <w:r w:rsidR="00220E4E">
        <w:rPr>
          <w:rFonts w:asciiTheme="majorHAnsi" w:hAnsiTheme="majorHAnsi"/>
          <w:b/>
          <w:sz w:val="18"/>
          <w:szCs w:val="18"/>
          <w:lang w:val="en-US"/>
        </w:rPr>
        <w:t xml:space="preserve"> alla didattica</w:t>
      </w:r>
    </w:p>
    <w:p w14:paraId="0DBA225E" w14:textId="77777777" w:rsidR="00C65A55" w:rsidRPr="00B842B5" w:rsidRDefault="00C65A55" w:rsidP="00C65A55">
      <w:pPr>
        <w:pStyle w:val="Corpotesto"/>
        <w:rPr>
          <w:rFonts w:asciiTheme="majorHAnsi" w:hAnsiTheme="majorHAnsi"/>
          <w:b/>
          <w:sz w:val="18"/>
          <w:szCs w:val="18"/>
          <w:lang w:val="en-US"/>
        </w:rPr>
      </w:pPr>
    </w:p>
    <w:p w14:paraId="58495CE6" w14:textId="20D07AEF" w:rsidR="00B6590E" w:rsidRDefault="00392536" w:rsidP="00B842B5">
      <w:pPr>
        <w:pStyle w:val="Corpotesto"/>
        <w:tabs>
          <w:tab w:val="left" w:pos="5758"/>
        </w:tabs>
        <w:spacing w:before="178"/>
        <w:ind w:left="233" w:right="110" w:hanging="1"/>
        <w:jc w:val="both"/>
        <w:rPr>
          <w:rFonts w:asciiTheme="majorHAnsi" w:hAnsiTheme="majorHAnsi"/>
          <w:sz w:val="18"/>
          <w:szCs w:val="18"/>
          <w:lang w:val="en-US"/>
        </w:rPr>
      </w:pPr>
      <w:r>
        <w:rPr>
          <w:rFonts w:asciiTheme="majorHAnsi" w:hAnsiTheme="majorHAnsi"/>
          <w:sz w:val="18"/>
          <w:szCs w:val="18"/>
          <w:lang w:val="en-US"/>
        </w:rPr>
        <w:t>Il</w:t>
      </w:r>
      <w:r w:rsidR="00220E4E">
        <w:rPr>
          <w:rFonts w:asciiTheme="majorHAnsi" w:hAnsiTheme="majorHAnsi"/>
          <w:sz w:val="18"/>
          <w:szCs w:val="18"/>
          <w:lang w:val="en-US"/>
        </w:rPr>
        <w:t xml:space="preserve"> sottoscritt</w:t>
      </w:r>
      <w:r>
        <w:rPr>
          <w:rFonts w:asciiTheme="majorHAnsi" w:hAnsiTheme="majorHAnsi"/>
          <w:sz w:val="18"/>
          <w:szCs w:val="18"/>
          <w:lang w:val="en-US"/>
        </w:rPr>
        <w:t>o</w:t>
      </w:r>
      <w:r w:rsidR="00C65A55" w:rsidRPr="00B842B5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7C4B40">
        <w:rPr>
          <w:rFonts w:asciiTheme="majorHAnsi" w:hAnsiTheme="majorHAnsi"/>
          <w:b/>
          <w:bCs/>
          <w:sz w:val="18"/>
          <w:szCs w:val="18"/>
          <w:lang w:val="en-US"/>
        </w:rPr>
        <w:t xml:space="preserve">Attilio Alberto FRANGI </w:t>
      </w:r>
      <w:r w:rsidR="00220E4E">
        <w:rPr>
          <w:rFonts w:asciiTheme="majorHAnsi" w:hAnsiTheme="majorHAnsi"/>
          <w:sz w:val="18"/>
          <w:szCs w:val="18"/>
          <w:lang w:val="en-US"/>
        </w:rPr>
        <w:t>in q</w:t>
      </w:r>
      <w:r w:rsidR="00340324">
        <w:rPr>
          <w:rFonts w:asciiTheme="majorHAnsi" w:hAnsiTheme="majorHAnsi"/>
          <w:sz w:val="18"/>
          <w:szCs w:val="18"/>
          <w:lang w:val="en-US"/>
        </w:rPr>
        <w:t>u</w:t>
      </w:r>
      <w:r w:rsidR="00220E4E">
        <w:rPr>
          <w:rFonts w:asciiTheme="majorHAnsi" w:hAnsiTheme="majorHAnsi"/>
          <w:sz w:val="18"/>
          <w:szCs w:val="18"/>
          <w:lang w:val="en-US"/>
        </w:rPr>
        <w:t xml:space="preserve">alità di </w:t>
      </w:r>
      <w:r w:rsidR="00B6590E">
        <w:rPr>
          <w:rFonts w:asciiTheme="majorHAnsi" w:hAnsiTheme="majorHAnsi"/>
          <w:sz w:val="18"/>
          <w:szCs w:val="18"/>
          <w:lang w:val="en-US"/>
        </w:rPr>
        <w:t>Direttore del Dipartimento di Ingegneria Civile e Ambientale, acquisito parere favorevole del</w:t>
      </w:r>
      <w:r w:rsidR="00617CD9">
        <w:rPr>
          <w:rFonts w:asciiTheme="majorHAnsi" w:hAnsiTheme="majorHAnsi"/>
          <w:sz w:val="18"/>
          <w:szCs w:val="18"/>
          <w:lang w:val="en-US"/>
        </w:rPr>
        <w:t>/la</w:t>
      </w:r>
      <w:r w:rsidR="00B6590E">
        <w:rPr>
          <w:rFonts w:asciiTheme="majorHAnsi" w:hAnsiTheme="majorHAnsi"/>
          <w:sz w:val="18"/>
          <w:szCs w:val="18"/>
          <w:lang w:val="en-US"/>
        </w:rPr>
        <w:t xml:space="preserve"> Responsabile della Ricerca pro</w:t>
      </w:r>
      <w:r w:rsidR="00655719">
        <w:rPr>
          <w:rFonts w:asciiTheme="majorHAnsi" w:hAnsiTheme="majorHAnsi"/>
          <w:sz w:val="18"/>
          <w:szCs w:val="18"/>
          <w:lang w:val="en-US"/>
        </w:rPr>
        <w:t>f</w:t>
      </w:r>
      <w:r w:rsidR="00B6590E">
        <w:rPr>
          <w:rFonts w:asciiTheme="majorHAnsi" w:hAnsiTheme="majorHAnsi"/>
          <w:sz w:val="18"/>
          <w:szCs w:val="18"/>
          <w:lang w:val="en-US"/>
        </w:rPr>
        <w:t>./prof.ssa</w:t>
      </w:r>
    </w:p>
    <w:p w14:paraId="1049BC2F" w14:textId="5E444FC5" w:rsidR="00B6590E" w:rsidRDefault="00C65A55" w:rsidP="00B842B5">
      <w:pPr>
        <w:pStyle w:val="Corpotesto"/>
        <w:tabs>
          <w:tab w:val="left" w:pos="4394"/>
          <w:tab w:val="left" w:pos="9036"/>
        </w:tabs>
        <w:spacing w:before="39"/>
        <w:ind w:left="233"/>
        <w:jc w:val="both"/>
        <w:rPr>
          <w:rFonts w:asciiTheme="majorHAnsi" w:hAnsiTheme="majorHAnsi"/>
          <w:sz w:val="18"/>
          <w:szCs w:val="18"/>
          <w:u w:val="single"/>
          <w:lang w:val="en-US"/>
        </w:rPr>
      </w:pPr>
      <w:r w:rsidRPr="00B842B5">
        <w:rPr>
          <w:rFonts w:asciiTheme="majorHAnsi" w:hAnsiTheme="majorHAnsi"/>
          <w:sz w:val="18"/>
          <w:szCs w:val="18"/>
          <w:u w:val="single"/>
          <w:lang w:val="en-US"/>
        </w:rPr>
        <w:tab/>
      </w:r>
      <w:r w:rsidR="00B6590E">
        <w:rPr>
          <w:rFonts w:asciiTheme="majorHAnsi" w:hAnsiTheme="majorHAnsi"/>
          <w:sz w:val="18"/>
          <w:szCs w:val="18"/>
          <w:u w:val="single"/>
          <w:lang w:val="en-US"/>
        </w:rPr>
        <w:t>____________________________________________</w:t>
      </w:r>
    </w:p>
    <w:p w14:paraId="14E8658B" w14:textId="1EAADC82" w:rsidR="00C65A55" w:rsidRDefault="00655719" w:rsidP="00B842B5">
      <w:pPr>
        <w:pStyle w:val="Corpotesto"/>
        <w:tabs>
          <w:tab w:val="left" w:pos="4394"/>
          <w:tab w:val="left" w:pos="9036"/>
        </w:tabs>
        <w:spacing w:before="39"/>
        <w:ind w:left="233"/>
        <w:jc w:val="both"/>
        <w:rPr>
          <w:rFonts w:asciiTheme="majorHAnsi" w:hAnsiTheme="majorHAnsi"/>
          <w:sz w:val="18"/>
          <w:szCs w:val="18"/>
          <w:lang w:val="en-US"/>
        </w:rPr>
      </w:pPr>
      <w:r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C65A55" w:rsidRPr="00B842B5">
        <w:rPr>
          <w:rFonts w:asciiTheme="majorHAnsi" w:hAnsiTheme="majorHAnsi"/>
          <w:sz w:val="18"/>
          <w:szCs w:val="18"/>
          <w:lang w:val="en-US"/>
        </w:rPr>
        <w:t>(</w:t>
      </w:r>
      <w:r w:rsidR="00B6590E">
        <w:rPr>
          <w:rFonts w:asciiTheme="majorHAnsi" w:hAnsiTheme="majorHAnsi"/>
          <w:sz w:val="18"/>
          <w:szCs w:val="18"/>
          <w:lang w:val="en-US"/>
        </w:rPr>
        <w:t>Titolo</w:t>
      </w:r>
      <w:r w:rsidR="00C65A55" w:rsidRPr="00B842B5">
        <w:rPr>
          <w:rFonts w:asciiTheme="majorHAnsi" w:hAnsiTheme="majorHAnsi"/>
          <w:sz w:val="18"/>
          <w:szCs w:val="18"/>
          <w:lang w:val="en-US"/>
        </w:rPr>
        <w:t>)</w:t>
      </w:r>
      <w:r w:rsidR="00B6590E">
        <w:rPr>
          <w:rFonts w:asciiTheme="majorHAnsi" w:hAnsiTheme="majorHAnsi"/>
          <w:sz w:val="18"/>
          <w:szCs w:val="18"/>
          <w:lang w:val="en-US"/>
        </w:rPr>
        <w:t xml:space="preserve"> ____________________________________________________</w:t>
      </w:r>
      <w:r w:rsidR="00C902E8">
        <w:rPr>
          <w:rFonts w:asciiTheme="majorHAnsi" w:hAnsiTheme="majorHAnsi"/>
          <w:sz w:val="18"/>
          <w:szCs w:val="18"/>
          <w:lang w:val="en-US"/>
        </w:rPr>
        <w:t>___</w:t>
      </w:r>
      <w:r w:rsidR="00B6590E">
        <w:rPr>
          <w:rFonts w:asciiTheme="majorHAnsi" w:hAnsiTheme="majorHAnsi"/>
          <w:sz w:val="18"/>
          <w:szCs w:val="18"/>
          <w:lang w:val="en-US"/>
        </w:rPr>
        <w:t>___________</w:t>
      </w:r>
      <w:r>
        <w:rPr>
          <w:rFonts w:asciiTheme="majorHAnsi" w:hAnsiTheme="majorHAnsi"/>
          <w:sz w:val="18"/>
          <w:szCs w:val="18"/>
          <w:lang w:val="en-US"/>
        </w:rPr>
        <w:t>______</w:t>
      </w:r>
      <w:r w:rsidR="00B6590E">
        <w:rPr>
          <w:rFonts w:asciiTheme="majorHAnsi" w:hAnsiTheme="majorHAnsi"/>
          <w:sz w:val="18"/>
          <w:szCs w:val="18"/>
          <w:lang w:val="en-US"/>
        </w:rPr>
        <w:t>_</w:t>
      </w:r>
    </w:p>
    <w:p w14:paraId="6D19442B" w14:textId="248F91B1" w:rsidR="00B6590E" w:rsidRDefault="00B6590E" w:rsidP="00B842B5">
      <w:pPr>
        <w:pStyle w:val="Corpotesto"/>
        <w:tabs>
          <w:tab w:val="left" w:pos="4394"/>
          <w:tab w:val="left" w:pos="9036"/>
        </w:tabs>
        <w:spacing w:before="39"/>
        <w:ind w:left="233"/>
        <w:jc w:val="both"/>
        <w:rPr>
          <w:rFonts w:asciiTheme="majorHAnsi" w:hAnsiTheme="majorHAnsi"/>
          <w:sz w:val="18"/>
          <w:szCs w:val="18"/>
          <w:lang w:val="en-US"/>
        </w:rPr>
      </w:pPr>
      <w:r>
        <w:rPr>
          <w:rFonts w:asciiTheme="majorHAnsi" w:hAnsiTheme="majorHAnsi"/>
          <w:sz w:val="18"/>
          <w:szCs w:val="18"/>
          <w:lang w:val="en-US"/>
        </w:rPr>
        <w:t>con riferimento alla richie sta del dott. _____________________________________________________</w:t>
      </w:r>
    </w:p>
    <w:p w14:paraId="328C3C45" w14:textId="77777777" w:rsidR="00C65A55" w:rsidRPr="00B842B5" w:rsidRDefault="00C65A55" w:rsidP="00B842B5">
      <w:pPr>
        <w:pStyle w:val="Corpotesto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48F0F470" w14:textId="77777777" w:rsidR="00C65A55" w:rsidRPr="00B842B5" w:rsidRDefault="00C65A55" w:rsidP="00B842B5">
      <w:pPr>
        <w:pStyle w:val="Corpotesto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11C5A963" w14:textId="2B135686" w:rsidR="00C65A55" w:rsidRPr="00B842B5" w:rsidRDefault="00C65A55" w:rsidP="0066472D">
      <w:pPr>
        <w:pStyle w:val="Corpotesto"/>
        <w:ind w:left="4406" w:right="-1"/>
        <w:jc w:val="both"/>
        <w:rPr>
          <w:rFonts w:asciiTheme="majorHAnsi" w:hAnsiTheme="majorHAnsi"/>
          <w:sz w:val="18"/>
          <w:szCs w:val="18"/>
          <w:lang w:val="en-US"/>
        </w:rPr>
      </w:pPr>
      <w:r w:rsidRPr="00B842B5">
        <w:rPr>
          <w:rFonts w:asciiTheme="majorHAnsi" w:hAnsiTheme="majorHAnsi"/>
          <w:sz w:val="18"/>
          <w:szCs w:val="18"/>
          <w:lang w:val="en-US"/>
        </w:rPr>
        <w:t>AU</w:t>
      </w:r>
      <w:r w:rsidR="00220E4E">
        <w:rPr>
          <w:rFonts w:asciiTheme="majorHAnsi" w:hAnsiTheme="majorHAnsi"/>
          <w:sz w:val="18"/>
          <w:szCs w:val="18"/>
          <w:lang w:val="en-US"/>
        </w:rPr>
        <w:t>TORIZZA</w:t>
      </w:r>
    </w:p>
    <w:p w14:paraId="67000537" w14:textId="77777777" w:rsidR="00C65A55" w:rsidRPr="007C4B40" w:rsidRDefault="00C65A55" w:rsidP="00B842B5">
      <w:pPr>
        <w:pStyle w:val="Corpotesto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06D50F69" w14:textId="77777777" w:rsidR="00C65A55" w:rsidRPr="007C4B40" w:rsidRDefault="00C65A55" w:rsidP="00B842B5">
      <w:pPr>
        <w:pStyle w:val="Corpotesto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24000B4A" w14:textId="3183E6B7" w:rsidR="007C4B40" w:rsidRDefault="007C4B40" w:rsidP="00220E4E">
      <w:pPr>
        <w:pStyle w:val="Corpotesto"/>
        <w:tabs>
          <w:tab w:val="left" w:pos="4560"/>
          <w:tab w:val="left" w:pos="7807"/>
          <w:tab w:val="left" w:pos="7855"/>
        </w:tabs>
        <w:spacing w:line="280" w:lineRule="auto"/>
        <w:ind w:left="233" w:right="162"/>
        <w:jc w:val="both"/>
        <w:rPr>
          <w:rFonts w:asciiTheme="majorHAnsi" w:hAnsiTheme="majorHAnsi"/>
          <w:sz w:val="18"/>
          <w:szCs w:val="18"/>
          <w:lang w:val="en-US"/>
        </w:rPr>
      </w:pPr>
      <w:r w:rsidRPr="007C4B40">
        <w:rPr>
          <w:rFonts w:asciiTheme="majorHAnsi" w:hAnsiTheme="majorHAnsi"/>
          <w:sz w:val="18"/>
          <w:szCs w:val="18"/>
          <w:lang w:val="en-US"/>
        </w:rPr>
        <w:t>Il suddetto dott.</w:t>
      </w:r>
      <w:r>
        <w:rPr>
          <w:rFonts w:asciiTheme="majorHAnsi" w:hAnsiTheme="majorHAnsi"/>
          <w:sz w:val="18"/>
          <w:szCs w:val="18"/>
          <w:lang w:val="en-US"/>
        </w:rPr>
        <w:t xml:space="preserve"> </w:t>
      </w:r>
      <w:r w:rsidRPr="007C4B40">
        <w:rPr>
          <w:rFonts w:asciiTheme="majorHAnsi" w:hAnsiTheme="majorHAnsi"/>
          <w:sz w:val="18"/>
          <w:szCs w:val="18"/>
          <w:lang w:val="en-US"/>
        </w:rPr>
        <w:t>____________</w:t>
      </w:r>
      <w:r>
        <w:rPr>
          <w:rFonts w:asciiTheme="majorHAnsi" w:hAnsiTheme="majorHAnsi"/>
          <w:sz w:val="18"/>
          <w:szCs w:val="18"/>
          <w:lang w:val="en-US"/>
        </w:rPr>
        <w:t>__________________________</w:t>
      </w:r>
      <w:r w:rsidR="00C65A55" w:rsidRPr="007C4B40">
        <w:rPr>
          <w:rFonts w:asciiTheme="majorHAnsi" w:hAnsiTheme="majorHAnsi"/>
          <w:spacing w:val="22"/>
          <w:sz w:val="18"/>
          <w:szCs w:val="18"/>
          <w:lang w:val="en-US"/>
        </w:rPr>
        <w:t xml:space="preserve"> </w:t>
      </w:r>
      <w:r w:rsidR="00C65A55" w:rsidRPr="007C4B40">
        <w:rPr>
          <w:rFonts w:asciiTheme="majorHAnsi" w:hAnsiTheme="majorHAnsi"/>
          <w:sz w:val="18"/>
          <w:szCs w:val="18"/>
          <w:lang w:val="en-US"/>
        </w:rPr>
        <w:t>(</w:t>
      </w:r>
      <w:r w:rsidR="00220E4E" w:rsidRPr="007C4B40">
        <w:rPr>
          <w:rFonts w:asciiTheme="majorHAnsi" w:hAnsiTheme="majorHAnsi"/>
          <w:sz w:val="18"/>
          <w:szCs w:val="18"/>
          <w:lang w:val="en-US"/>
        </w:rPr>
        <w:t>Codice Persona</w:t>
      </w:r>
      <w:r w:rsidR="00E671C3">
        <w:rPr>
          <w:rFonts w:asciiTheme="majorHAnsi" w:hAnsiTheme="majorHAnsi"/>
          <w:sz w:val="18"/>
          <w:szCs w:val="18"/>
          <w:lang w:val="en-US"/>
        </w:rPr>
        <w:t>:</w:t>
      </w:r>
      <w:r w:rsidR="00C65A55" w:rsidRPr="007C4B40">
        <w:rPr>
          <w:rFonts w:asciiTheme="majorHAnsi" w:hAnsiTheme="majorHAnsi"/>
          <w:sz w:val="18"/>
          <w:szCs w:val="18"/>
          <w:lang w:val="en-US"/>
        </w:rPr>
        <w:t xml:space="preserve"> </w:t>
      </w:r>
      <w:r>
        <w:rPr>
          <w:rFonts w:asciiTheme="majorHAnsi" w:hAnsiTheme="majorHAnsi"/>
          <w:sz w:val="18"/>
          <w:szCs w:val="18"/>
          <w:lang w:val="en-US"/>
        </w:rPr>
        <w:t>_______________</w:t>
      </w:r>
      <w:r w:rsidR="00C65A55" w:rsidRPr="007C4B40">
        <w:rPr>
          <w:rFonts w:asciiTheme="majorHAnsi" w:hAnsiTheme="majorHAnsi"/>
          <w:sz w:val="18"/>
          <w:szCs w:val="18"/>
          <w:lang w:val="en-US"/>
        </w:rPr>
        <w:t xml:space="preserve">) </w:t>
      </w:r>
    </w:p>
    <w:p w14:paraId="36BCEF5C" w14:textId="762DEF5E" w:rsidR="00C65A55" w:rsidRPr="00B842B5" w:rsidRDefault="007C4B40" w:rsidP="00E671C3">
      <w:pPr>
        <w:pStyle w:val="Corpotesto"/>
        <w:tabs>
          <w:tab w:val="left" w:pos="4560"/>
          <w:tab w:val="left" w:pos="7807"/>
          <w:tab w:val="left" w:pos="7855"/>
        </w:tabs>
        <w:spacing w:line="280" w:lineRule="auto"/>
        <w:ind w:left="233" w:right="162"/>
        <w:jc w:val="both"/>
        <w:rPr>
          <w:rFonts w:asciiTheme="majorHAnsi" w:hAnsiTheme="majorHAnsi"/>
          <w:sz w:val="18"/>
          <w:szCs w:val="18"/>
          <w:lang w:val="en-US"/>
        </w:rPr>
      </w:pPr>
      <w:r>
        <w:rPr>
          <w:rFonts w:asciiTheme="majorHAnsi" w:hAnsiTheme="majorHAnsi"/>
          <w:sz w:val="18"/>
          <w:szCs w:val="18"/>
          <w:lang w:val="en-US"/>
        </w:rPr>
        <w:t>Codice Fiscale:._____________________________</w:t>
      </w:r>
      <w:r w:rsidR="00E671C3">
        <w:rPr>
          <w:rFonts w:asciiTheme="majorHAnsi" w:hAnsiTheme="majorHAnsi"/>
          <w:sz w:val="18"/>
          <w:szCs w:val="18"/>
          <w:lang w:val="en-US"/>
        </w:rPr>
        <w:t>_</w:t>
      </w:r>
      <w:r>
        <w:rPr>
          <w:rFonts w:asciiTheme="majorHAnsi" w:hAnsiTheme="majorHAnsi"/>
          <w:sz w:val="18"/>
          <w:szCs w:val="18"/>
          <w:lang w:val="en-US"/>
        </w:rPr>
        <w:t xml:space="preserve">______________(Assegnista di Ricerca nell’ambito della citata ricerca) </w:t>
      </w:r>
      <w:r w:rsidR="00220E4E" w:rsidRPr="007C4B40">
        <w:rPr>
          <w:rFonts w:asciiTheme="majorHAnsi" w:hAnsiTheme="majorHAnsi"/>
          <w:sz w:val="18"/>
          <w:szCs w:val="18"/>
          <w:lang w:val="en-US"/>
        </w:rPr>
        <w:t>a svolgere l’attività oggetto della valutazione comparativa di cui al Bando n.</w:t>
      </w:r>
      <w:r w:rsidR="00802521" w:rsidRPr="007C4B40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F74E6C" w:rsidRPr="007C4B40">
        <w:rPr>
          <w:rFonts w:asciiTheme="majorHAnsi" w:hAnsiTheme="majorHAnsi"/>
          <w:b/>
          <w:bCs/>
          <w:sz w:val="18"/>
          <w:szCs w:val="18"/>
          <w:lang w:val="en-US"/>
        </w:rPr>
        <w:t>DICA_BANDO DI SELEZIONE_01_2025/2026</w:t>
      </w:r>
      <w:r w:rsidR="00C65A55" w:rsidRPr="007C4B40">
        <w:rPr>
          <w:rFonts w:asciiTheme="majorHAnsi" w:hAnsiTheme="majorHAnsi"/>
          <w:spacing w:val="10"/>
          <w:sz w:val="18"/>
          <w:szCs w:val="18"/>
          <w:lang w:val="en-US"/>
        </w:rPr>
        <w:t xml:space="preserve"> </w:t>
      </w:r>
      <w:r w:rsidR="00C12321" w:rsidRPr="007C4B40">
        <w:rPr>
          <w:rFonts w:asciiTheme="majorHAnsi" w:hAnsiTheme="majorHAnsi"/>
          <w:spacing w:val="10"/>
          <w:sz w:val="18"/>
          <w:szCs w:val="18"/>
          <w:lang w:val="en-US"/>
        </w:rPr>
        <w:t xml:space="preserve">del _______________ </w:t>
      </w:r>
      <w:r w:rsidR="00C12321" w:rsidRPr="007C4B40">
        <w:rPr>
          <w:rFonts w:asciiTheme="majorHAnsi" w:hAnsiTheme="majorHAnsi"/>
          <w:sz w:val="18"/>
          <w:szCs w:val="18"/>
          <w:lang w:val="en-US"/>
        </w:rPr>
        <w:t>per il conferimento di incarichi di collaborazione presso il Dipartimento di Ingegneria Civile e Ambientale per attività di supporto alla Didattica Integrativa</w:t>
      </w:r>
      <w:r w:rsidR="00C12321">
        <w:rPr>
          <w:rFonts w:asciiTheme="majorHAnsi" w:hAnsiTheme="majorHAnsi"/>
          <w:sz w:val="18"/>
          <w:szCs w:val="18"/>
          <w:lang w:val="en-US"/>
        </w:rPr>
        <w:t xml:space="preserve"> nel </w:t>
      </w:r>
      <w:r w:rsidR="00C12321" w:rsidRPr="00C12321">
        <w:rPr>
          <w:rFonts w:asciiTheme="majorHAnsi" w:hAnsiTheme="majorHAnsi"/>
          <w:b/>
          <w:bCs/>
          <w:sz w:val="18"/>
          <w:szCs w:val="18"/>
          <w:lang w:val="en-US"/>
        </w:rPr>
        <w:t>A.A.</w:t>
      </w:r>
      <w:r w:rsidR="00C65A55" w:rsidRPr="00C12321">
        <w:rPr>
          <w:rFonts w:asciiTheme="majorHAnsi" w:hAnsiTheme="majorHAnsi"/>
          <w:b/>
          <w:bCs/>
          <w:sz w:val="18"/>
          <w:szCs w:val="18"/>
          <w:lang w:val="en-US"/>
        </w:rPr>
        <w:t>202</w:t>
      </w:r>
      <w:r w:rsidR="0066472D" w:rsidRPr="00C12321">
        <w:rPr>
          <w:rFonts w:asciiTheme="majorHAnsi" w:hAnsiTheme="majorHAnsi"/>
          <w:b/>
          <w:bCs/>
          <w:sz w:val="18"/>
          <w:szCs w:val="18"/>
          <w:lang w:val="en-US"/>
        </w:rPr>
        <w:t>5</w:t>
      </w:r>
      <w:r w:rsidR="00C65A55" w:rsidRPr="00C12321">
        <w:rPr>
          <w:rFonts w:asciiTheme="majorHAnsi" w:hAnsiTheme="majorHAnsi"/>
          <w:b/>
          <w:bCs/>
          <w:sz w:val="18"/>
          <w:szCs w:val="18"/>
          <w:lang w:val="en-US"/>
        </w:rPr>
        <w:t>/202</w:t>
      </w:r>
      <w:r w:rsidR="0066472D" w:rsidRPr="00C12321">
        <w:rPr>
          <w:rFonts w:asciiTheme="majorHAnsi" w:hAnsiTheme="majorHAnsi"/>
          <w:b/>
          <w:bCs/>
          <w:sz w:val="18"/>
          <w:szCs w:val="18"/>
          <w:lang w:val="en-US"/>
        </w:rPr>
        <w:t>6</w:t>
      </w:r>
      <w:r w:rsidR="00C65A55" w:rsidRPr="00B842B5">
        <w:rPr>
          <w:rFonts w:asciiTheme="majorHAnsi" w:hAnsiTheme="majorHAnsi"/>
          <w:sz w:val="18"/>
          <w:szCs w:val="18"/>
          <w:lang w:val="en-US"/>
        </w:rPr>
        <w:t>.</w:t>
      </w:r>
    </w:p>
    <w:p w14:paraId="2DD53021" w14:textId="7DC52F5D" w:rsidR="00C65A55" w:rsidRPr="00B842B5" w:rsidRDefault="007C4B40" w:rsidP="007C4B40">
      <w:pPr>
        <w:pStyle w:val="Corpotesto"/>
        <w:spacing w:before="189" w:line="271" w:lineRule="auto"/>
        <w:ind w:left="233" w:right="165"/>
        <w:jc w:val="both"/>
        <w:rPr>
          <w:rFonts w:asciiTheme="majorHAnsi" w:hAnsiTheme="majorHAnsi"/>
          <w:sz w:val="18"/>
          <w:szCs w:val="18"/>
          <w:lang w:val="en-US"/>
        </w:rPr>
      </w:pPr>
      <w:r>
        <w:rPr>
          <w:rFonts w:asciiTheme="majorHAnsi" w:hAnsiTheme="majorHAnsi"/>
          <w:sz w:val="18"/>
          <w:szCs w:val="18"/>
          <w:lang w:val="en-US"/>
        </w:rPr>
        <w:t>Tale attività NON interferirà con il lavoro di ricerca e verrà svolta fuori di esso.</w:t>
      </w:r>
    </w:p>
    <w:p w14:paraId="66A4232D" w14:textId="1BDA22A6" w:rsidR="00C65A55" w:rsidRDefault="00C65A55" w:rsidP="00B842B5">
      <w:pPr>
        <w:pStyle w:val="Corpotesto"/>
        <w:spacing w:before="6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1A6FEF5B" w14:textId="77777777" w:rsidR="00C902E8" w:rsidRPr="00B842B5" w:rsidRDefault="00C902E8" w:rsidP="00B842B5">
      <w:pPr>
        <w:pStyle w:val="Corpotesto"/>
        <w:spacing w:before="6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41E6503C" w14:textId="77777777" w:rsidR="00C65A55" w:rsidRPr="00B842B5" w:rsidRDefault="00C65A55" w:rsidP="00C65A55">
      <w:pPr>
        <w:pStyle w:val="Corpotesto"/>
        <w:tabs>
          <w:tab w:val="left" w:pos="2364"/>
        </w:tabs>
        <w:spacing w:before="1"/>
        <w:ind w:left="233"/>
        <w:jc w:val="both"/>
        <w:rPr>
          <w:rFonts w:asciiTheme="majorHAnsi" w:hAnsiTheme="majorHAnsi"/>
          <w:sz w:val="18"/>
          <w:szCs w:val="18"/>
          <w:lang w:val="en-US"/>
        </w:rPr>
      </w:pPr>
      <w:r w:rsidRPr="00B842B5">
        <w:rPr>
          <w:rFonts w:asciiTheme="majorHAnsi" w:hAnsiTheme="majorHAnsi"/>
          <w:sz w:val="18"/>
          <w:szCs w:val="18"/>
          <w:lang w:val="en-US"/>
        </w:rPr>
        <w:t xml:space="preserve">Milano, </w:t>
      </w:r>
      <w:r w:rsidRPr="00B842B5">
        <w:rPr>
          <w:rFonts w:asciiTheme="majorHAnsi" w:hAnsiTheme="majorHAnsi"/>
          <w:sz w:val="18"/>
          <w:szCs w:val="18"/>
          <w:u w:val="single"/>
          <w:lang w:val="en-US"/>
        </w:rPr>
        <w:t xml:space="preserve"> </w:t>
      </w:r>
      <w:r w:rsidRPr="00B842B5">
        <w:rPr>
          <w:rFonts w:asciiTheme="majorHAnsi" w:hAnsiTheme="majorHAnsi"/>
          <w:sz w:val="18"/>
          <w:szCs w:val="18"/>
          <w:u w:val="single"/>
          <w:lang w:val="en-US"/>
        </w:rPr>
        <w:tab/>
      </w:r>
    </w:p>
    <w:p w14:paraId="3BA0F44D" w14:textId="2F570D8E" w:rsidR="00C65A55" w:rsidRDefault="00C65A55" w:rsidP="00C65A55">
      <w:pPr>
        <w:pStyle w:val="Corpotesto"/>
        <w:rPr>
          <w:rFonts w:asciiTheme="majorHAnsi" w:hAnsiTheme="majorHAnsi"/>
          <w:sz w:val="18"/>
          <w:szCs w:val="18"/>
          <w:lang w:val="en-US"/>
        </w:rPr>
      </w:pPr>
    </w:p>
    <w:p w14:paraId="39AFBC74" w14:textId="55DB569F" w:rsidR="007C4B40" w:rsidRDefault="007C4B40" w:rsidP="00C65A55">
      <w:pPr>
        <w:pStyle w:val="Corpotesto"/>
        <w:rPr>
          <w:rFonts w:asciiTheme="majorHAnsi" w:hAnsiTheme="majorHAnsi"/>
          <w:sz w:val="18"/>
          <w:szCs w:val="18"/>
          <w:lang w:val="en-US"/>
        </w:rPr>
      </w:pPr>
    </w:p>
    <w:p w14:paraId="5A96F916" w14:textId="77777777" w:rsidR="007C4B40" w:rsidRPr="00B842B5" w:rsidRDefault="007C4B40" w:rsidP="00C65A55">
      <w:pPr>
        <w:pStyle w:val="Corpotesto"/>
        <w:rPr>
          <w:rFonts w:asciiTheme="majorHAnsi" w:hAnsiTheme="majorHAnsi"/>
          <w:sz w:val="18"/>
          <w:szCs w:val="18"/>
          <w:lang w:val="en-US"/>
        </w:rPr>
      </w:pPr>
    </w:p>
    <w:p w14:paraId="7A006FED" w14:textId="572B5C0E" w:rsidR="007C4B40" w:rsidRPr="00B842B5" w:rsidRDefault="007C4B40" w:rsidP="007C4B40">
      <w:pPr>
        <w:pStyle w:val="Titolo1"/>
        <w:ind w:left="284"/>
        <w:jc w:val="center"/>
        <w:rPr>
          <w:rFonts w:asciiTheme="majorHAnsi" w:hAnsiTheme="majorHAnsi"/>
          <w:sz w:val="18"/>
          <w:szCs w:val="18"/>
          <w:lang w:val="en-US"/>
        </w:rPr>
      </w:pPr>
      <w:r>
        <w:rPr>
          <w:rFonts w:asciiTheme="majorHAnsi" w:hAnsiTheme="majorHAnsi"/>
          <w:sz w:val="18"/>
          <w:szCs w:val="18"/>
          <w:lang w:val="en-US"/>
        </w:rPr>
        <w:t>Firma del</w:t>
      </w:r>
      <w:r w:rsidR="00617CD9">
        <w:rPr>
          <w:rFonts w:asciiTheme="majorHAnsi" w:hAnsiTheme="majorHAnsi"/>
          <w:sz w:val="18"/>
          <w:szCs w:val="18"/>
          <w:lang w:val="en-US"/>
        </w:rPr>
        <w:t>/la</w:t>
      </w:r>
      <w:r>
        <w:rPr>
          <w:rFonts w:asciiTheme="majorHAnsi" w:hAnsiTheme="majorHAnsi"/>
          <w:sz w:val="18"/>
          <w:szCs w:val="18"/>
          <w:lang w:val="en-US"/>
        </w:rPr>
        <w:t xml:space="preserve"> Responsabile della Ricerca</w:t>
      </w:r>
    </w:p>
    <w:p w14:paraId="19B4D817" w14:textId="6A0BBDA0" w:rsidR="007C4B40" w:rsidRDefault="007C4B40" w:rsidP="007C4B40">
      <w:pPr>
        <w:pStyle w:val="Corpotesto"/>
        <w:spacing w:before="10"/>
        <w:ind w:left="284"/>
        <w:jc w:val="center"/>
        <w:rPr>
          <w:rFonts w:asciiTheme="majorHAnsi" w:hAnsiTheme="majorHAnsi"/>
          <w:b/>
          <w:bCs/>
          <w:sz w:val="18"/>
          <w:szCs w:val="18"/>
          <w:lang w:val="en-US"/>
        </w:rPr>
      </w:pPr>
    </w:p>
    <w:p w14:paraId="5F769CA8" w14:textId="6464CAB2" w:rsidR="007C4B40" w:rsidRDefault="007C4B40" w:rsidP="007C4B40">
      <w:pPr>
        <w:pStyle w:val="Corpotesto"/>
        <w:spacing w:before="10"/>
        <w:ind w:left="284"/>
        <w:jc w:val="center"/>
        <w:rPr>
          <w:rFonts w:asciiTheme="majorHAnsi" w:hAnsiTheme="majorHAnsi"/>
          <w:b/>
          <w:sz w:val="18"/>
          <w:szCs w:val="18"/>
          <w:lang w:val="en-US"/>
        </w:rPr>
      </w:pPr>
    </w:p>
    <w:p w14:paraId="09C0FD90" w14:textId="77777777" w:rsidR="007C4B40" w:rsidRPr="00B842B5" w:rsidRDefault="007C4B40" w:rsidP="007C4B40">
      <w:pPr>
        <w:pStyle w:val="Corpotesto"/>
        <w:spacing w:before="10"/>
        <w:ind w:left="284"/>
        <w:jc w:val="center"/>
        <w:rPr>
          <w:rFonts w:asciiTheme="majorHAnsi" w:hAnsiTheme="majorHAnsi"/>
          <w:b/>
          <w:sz w:val="18"/>
          <w:szCs w:val="18"/>
          <w:lang w:val="en-US"/>
        </w:rPr>
      </w:pPr>
    </w:p>
    <w:p w14:paraId="49D2997C" w14:textId="77777777" w:rsidR="007C4B40" w:rsidRPr="00802521" w:rsidRDefault="007C4B40" w:rsidP="007C4B40">
      <w:pPr>
        <w:spacing w:before="1"/>
        <w:ind w:left="284"/>
        <w:jc w:val="center"/>
        <w:rPr>
          <w:rFonts w:asciiTheme="majorHAnsi" w:hAnsiTheme="majorHAnsi"/>
          <w:b/>
          <w:sz w:val="18"/>
          <w:szCs w:val="18"/>
          <w:lang w:val="en-US"/>
        </w:rPr>
      </w:pPr>
      <w:r w:rsidRPr="00802521">
        <w:rPr>
          <w:rFonts w:asciiTheme="majorHAnsi" w:hAnsiTheme="majorHAnsi"/>
          <w:b/>
          <w:sz w:val="18"/>
          <w:szCs w:val="18"/>
          <w:lang w:val="en-US"/>
        </w:rPr>
        <w:t>_______________________________________________________</w:t>
      </w:r>
    </w:p>
    <w:p w14:paraId="28C8F408" w14:textId="77777777" w:rsidR="00C65A55" w:rsidRPr="00B842B5" w:rsidRDefault="00C65A55" w:rsidP="00C65A55">
      <w:pPr>
        <w:pStyle w:val="Corpotesto"/>
        <w:rPr>
          <w:rFonts w:asciiTheme="majorHAnsi" w:hAnsiTheme="majorHAnsi"/>
          <w:sz w:val="18"/>
          <w:szCs w:val="18"/>
          <w:lang w:val="en-US"/>
        </w:rPr>
      </w:pPr>
    </w:p>
    <w:p w14:paraId="4046AA60" w14:textId="4BCC2A32" w:rsidR="00C65A55" w:rsidRDefault="00C65A55" w:rsidP="00C65A55">
      <w:pPr>
        <w:pStyle w:val="Corpotesto"/>
        <w:spacing w:before="11"/>
        <w:rPr>
          <w:rFonts w:asciiTheme="majorHAnsi" w:hAnsiTheme="majorHAnsi"/>
          <w:sz w:val="18"/>
          <w:szCs w:val="18"/>
          <w:lang w:val="en-US"/>
        </w:rPr>
      </w:pPr>
    </w:p>
    <w:p w14:paraId="727B926F" w14:textId="09AD971A" w:rsidR="007C4B40" w:rsidRDefault="007C4B40" w:rsidP="00C65A55">
      <w:pPr>
        <w:pStyle w:val="Corpotesto"/>
        <w:spacing w:before="11"/>
        <w:rPr>
          <w:rFonts w:asciiTheme="majorHAnsi" w:hAnsiTheme="majorHAnsi"/>
          <w:sz w:val="18"/>
          <w:szCs w:val="18"/>
          <w:lang w:val="en-US"/>
        </w:rPr>
      </w:pPr>
    </w:p>
    <w:p w14:paraId="638A6DC6" w14:textId="50A24103" w:rsidR="007C4B40" w:rsidRDefault="007C4B40" w:rsidP="00C65A55">
      <w:pPr>
        <w:pStyle w:val="Corpotesto"/>
        <w:spacing w:before="11"/>
        <w:rPr>
          <w:rFonts w:asciiTheme="majorHAnsi" w:hAnsiTheme="majorHAnsi"/>
          <w:sz w:val="18"/>
          <w:szCs w:val="18"/>
          <w:lang w:val="en-US"/>
        </w:rPr>
      </w:pPr>
    </w:p>
    <w:p w14:paraId="7BA4E222" w14:textId="7F842E94" w:rsidR="007C4B40" w:rsidRDefault="007C4B40" w:rsidP="00C65A55">
      <w:pPr>
        <w:pStyle w:val="Corpotesto"/>
        <w:spacing w:before="11"/>
        <w:rPr>
          <w:rFonts w:asciiTheme="majorHAnsi" w:hAnsiTheme="majorHAnsi"/>
          <w:sz w:val="18"/>
          <w:szCs w:val="18"/>
          <w:lang w:val="en-US"/>
        </w:rPr>
      </w:pPr>
    </w:p>
    <w:p w14:paraId="0CFBEA44" w14:textId="77777777" w:rsidR="007C4B40" w:rsidRPr="00B842B5" w:rsidRDefault="007C4B40" w:rsidP="00C65A55">
      <w:pPr>
        <w:pStyle w:val="Corpotesto"/>
        <w:spacing w:before="11"/>
        <w:rPr>
          <w:rFonts w:asciiTheme="majorHAnsi" w:hAnsiTheme="majorHAnsi"/>
          <w:sz w:val="18"/>
          <w:szCs w:val="18"/>
          <w:lang w:val="en-US"/>
        </w:rPr>
      </w:pPr>
    </w:p>
    <w:p w14:paraId="72030C0C" w14:textId="6F29CA2D" w:rsidR="00C65A55" w:rsidRPr="00B842B5" w:rsidRDefault="00C12321" w:rsidP="00802521">
      <w:pPr>
        <w:pStyle w:val="Titolo1"/>
        <w:ind w:left="284"/>
        <w:jc w:val="center"/>
        <w:rPr>
          <w:rFonts w:asciiTheme="majorHAnsi" w:hAnsiTheme="majorHAnsi"/>
          <w:sz w:val="18"/>
          <w:szCs w:val="18"/>
          <w:lang w:val="en-US"/>
        </w:rPr>
      </w:pPr>
      <w:r>
        <w:rPr>
          <w:rFonts w:asciiTheme="majorHAnsi" w:hAnsiTheme="majorHAnsi"/>
          <w:sz w:val="18"/>
          <w:szCs w:val="18"/>
          <w:lang w:val="en-US"/>
        </w:rPr>
        <w:t xml:space="preserve">firmato </w:t>
      </w:r>
      <w:r w:rsidR="007C4B40">
        <w:rPr>
          <w:rFonts w:asciiTheme="majorHAnsi" w:hAnsiTheme="majorHAnsi"/>
          <w:sz w:val="18"/>
          <w:szCs w:val="18"/>
          <w:lang w:val="en-US"/>
        </w:rPr>
        <w:t>il Direttore del Dipartimento</w:t>
      </w:r>
    </w:p>
    <w:p w14:paraId="79F22D21" w14:textId="35EB21C7" w:rsidR="00C65A55" w:rsidRPr="00941845" w:rsidRDefault="00802521" w:rsidP="00802521">
      <w:pPr>
        <w:pStyle w:val="Corpotesto"/>
        <w:ind w:left="284"/>
        <w:jc w:val="center"/>
        <w:rPr>
          <w:rFonts w:asciiTheme="majorHAnsi" w:hAnsiTheme="majorHAnsi"/>
          <w:b/>
          <w:bCs/>
          <w:sz w:val="18"/>
          <w:szCs w:val="18"/>
          <w:lang w:val="en-US"/>
        </w:rPr>
      </w:pPr>
      <w:r w:rsidRPr="00941845">
        <w:rPr>
          <w:rFonts w:asciiTheme="majorHAnsi" w:hAnsiTheme="majorHAnsi"/>
          <w:b/>
          <w:bCs/>
          <w:sz w:val="18"/>
          <w:szCs w:val="18"/>
          <w:lang w:val="en-US"/>
        </w:rPr>
        <w:t>prof.</w:t>
      </w:r>
      <w:r w:rsidR="00941845" w:rsidRPr="00941845">
        <w:rPr>
          <w:rFonts w:asciiTheme="majorHAnsi" w:hAnsiTheme="majorHAnsi"/>
          <w:b/>
          <w:bCs/>
          <w:sz w:val="18"/>
          <w:szCs w:val="18"/>
          <w:lang w:val="en-US"/>
        </w:rPr>
        <w:t xml:space="preserve"> </w:t>
      </w:r>
      <w:r w:rsidR="007C4B40">
        <w:rPr>
          <w:rFonts w:asciiTheme="majorHAnsi" w:hAnsiTheme="majorHAnsi"/>
          <w:b/>
          <w:bCs/>
          <w:sz w:val="18"/>
          <w:szCs w:val="18"/>
          <w:lang w:val="en-US"/>
        </w:rPr>
        <w:t>Attilio Alberto FRANGI</w:t>
      </w:r>
    </w:p>
    <w:bookmarkEnd w:id="0"/>
    <w:p w14:paraId="0FCDE622" w14:textId="77777777" w:rsidR="000438EC" w:rsidRPr="00B842B5" w:rsidRDefault="000438EC" w:rsidP="00C65A55">
      <w:pPr>
        <w:rPr>
          <w:rFonts w:asciiTheme="majorHAnsi" w:hAnsiTheme="majorHAnsi"/>
          <w:sz w:val="18"/>
          <w:szCs w:val="18"/>
        </w:rPr>
      </w:pPr>
    </w:p>
    <w:sectPr w:rsidR="000438EC" w:rsidRPr="00B842B5" w:rsidSect="00D4749A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134" w:bottom="1134" w:left="1134" w:header="652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0BD2E" w14:textId="77777777" w:rsidR="00FA454A" w:rsidRDefault="00FA454A" w:rsidP="00A93F9D">
      <w:pPr>
        <w:spacing w:after="0" w:line="240" w:lineRule="auto"/>
      </w:pPr>
      <w:r>
        <w:separator/>
      </w:r>
    </w:p>
  </w:endnote>
  <w:endnote w:type="continuationSeparator" w:id="0">
    <w:p w14:paraId="41CE3FC7" w14:textId="77777777" w:rsidR="00FA454A" w:rsidRDefault="00FA454A" w:rsidP="00A93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rope">
    <w:charset w:val="00"/>
    <w:family w:val="auto"/>
    <w:pitch w:val="variable"/>
    <w:sig w:usb0="A00002BF" w:usb1="5000206B" w:usb2="00000000" w:usb3="00000000" w:csb0="0000019F" w:csb1="00000000"/>
    <w:embedRegular r:id="rId1" w:fontKey="{341A9701-05DF-49E0-9445-0BC68BE24581}"/>
    <w:embedBold r:id="rId2" w:fontKey="{5EDE09B6-02EA-4FDB-AF03-0C467A559FC7}"/>
  </w:font>
  <w:font w:name="Frank Ruhl Libre">
    <w:altName w:val="Arial"/>
    <w:charset w:val="00"/>
    <w:family w:val="auto"/>
    <w:pitch w:val="variable"/>
    <w:sig w:usb0="A00008EF" w:usb1="4001205B" w:usb2="00000008" w:usb3="00000000" w:csb0="000000B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79A13" w14:textId="0A92C6B3" w:rsidR="00B068CB" w:rsidRPr="00D4749A" w:rsidRDefault="00B068CB" w:rsidP="00B068CB">
    <w:pPr>
      <w:rPr>
        <w:sz w:val="16"/>
        <w:szCs w:val="16"/>
      </w:rPr>
    </w:pPr>
  </w:p>
  <w:p w14:paraId="1D8A729D" w14:textId="6E69F220" w:rsidR="00D4749A" w:rsidRPr="00BD5C1F" w:rsidRDefault="000E39FA" w:rsidP="00D4749A">
    <w:pPr>
      <w:pStyle w:val="Intestazione"/>
      <w:tabs>
        <w:tab w:val="clear" w:pos="4819"/>
        <w:tab w:val="clear" w:pos="9638"/>
        <w:tab w:val="left" w:pos="7721"/>
      </w:tabs>
      <w:rPr>
        <w:rFonts w:ascii="Manrope" w:hAnsi="Manrope" w:cstheme="majorHAnsi"/>
        <w:color w:val="102C53" w:themeColor="accent1"/>
        <w:sz w:val="16"/>
        <w:szCs w:val="16"/>
      </w:rPr>
    </w:pPr>
    <w:sdt>
      <w:sdtPr>
        <w:id w:val="-1106490974"/>
        <w:docPartObj>
          <w:docPartGallery w:val="Page Numbers (Bottom of Page)"/>
          <w:docPartUnique/>
        </w:docPartObj>
      </w:sdtPr>
      <w:sdtEndPr>
        <w:rPr>
          <w:rFonts w:ascii="Manrope" w:hAnsi="Manrope" w:cstheme="majorHAnsi"/>
          <w:color w:val="102C53" w:themeColor="accent1"/>
          <w:sz w:val="16"/>
          <w:szCs w:val="16"/>
        </w:rPr>
      </w:sdtEndPr>
      <w:sdtContent>
        <w:r w:rsidR="00BD5C1F" w:rsidRPr="00BD5C1F">
          <w:rPr>
            <w:rFonts w:ascii="Manrope" w:hAnsi="Manrope" w:cstheme="majorHAnsi"/>
            <w:color w:val="102C53" w:themeColor="accent1"/>
            <w:sz w:val="16"/>
            <w:szCs w:val="16"/>
          </w:rPr>
          <w:t>DICA_BANDO DI SELEZIONE_01_202</w:t>
        </w:r>
        <w:r w:rsidR="00B01F29">
          <w:rPr>
            <w:rFonts w:ascii="Manrope" w:hAnsi="Manrope" w:cstheme="majorHAnsi"/>
            <w:color w:val="102C53" w:themeColor="accent1"/>
            <w:sz w:val="16"/>
            <w:szCs w:val="16"/>
          </w:rPr>
          <w:t>5</w:t>
        </w:r>
        <w:r w:rsidR="00BD5C1F" w:rsidRPr="00BD5C1F">
          <w:rPr>
            <w:rFonts w:ascii="Manrope" w:hAnsi="Manrope" w:cstheme="majorHAnsi"/>
            <w:color w:val="102C53" w:themeColor="accent1"/>
            <w:sz w:val="16"/>
            <w:szCs w:val="16"/>
          </w:rPr>
          <w:t>/202</w:t>
        </w:r>
        <w:r w:rsidR="00B01F29">
          <w:rPr>
            <w:rFonts w:ascii="Manrope" w:hAnsi="Manrope" w:cstheme="majorHAnsi"/>
            <w:color w:val="102C53" w:themeColor="accent1"/>
            <w:sz w:val="16"/>
            <w:szCs w:val="16"/>
          </w:rPr>
          <w:t>6</w:t>
        </w:r>
        <w:r w:rsidR="00BD5C1F">
          <w:rPr>
            <w:rFonts w:ascii="Manrope" w:hAnsi="Manrope" w:cstheme="majorHAnsi"/>
            <w:color w:val="102C53" w:themeColor="accent1"/>
            <w:sz w:val="16"/>
            <w:szCs w:val="16"/>
          </w:rPr>
          <w:t xml:space="preserve"> </w:t>
        </w:r>
      </w:sdtContent>
    </w:sdt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begin"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instrText>PAGE   \* MERGEFORMAT</w:instrText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separate"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t>1</w:t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9F45" w14:textId="3278C122" w:rsidR="00C45008" w:rsidRDefault="00C45008" w:rsidP="00A93CA4">
    <w:pPr>
      <w:pStyle w:val="spazio20"/>
    </w:pPr>
  </w:p>
  <w:p w14:paraId="73D71B96" w14:textId="4A468BB6" w:rsidR="000B645F" w:rsidRDefault="000B645F" w:rsidP="000B645F">
    <w:pPr>
      <w:pStyle w:val="FooterSX"/>
      <w:rPr>
        <w:rStyle w:val="bold"/>
      </w:rPr>
    </w:pPr>
    <w:r w:rsidRPr="00170CD5">
      <w:rPr>
        <w:rStyle w:val="bold"/>
      </w:rPr>
      <w:t xml:space="preserve">Dipartimento </w:t>
    </w:r>
    <w:r w:rsidR="002B28FD">
      <w:rPr>
        <w:rStyle w:val="bold"/>
      </w:rPr>
      <w:t>di Ingegneria Civile e Ambientale</w:t>
    </w:r>
  </w:p>
  <w:p w14:paraId="5EEC7673" w14:textId="79915D96" w:rsidR="00B535F6" w:rsidRPr="002F3687" w:rsidRDefault="002F3687" w:rsidP="00736234">
    <w:pPr>
      <w:pStyle w:val="Footer"/>
      <w:rPr>
        <w:b/>
        <w:bCs/>
      </w:rPr>
    </w:pPr>
    <w:r w:rsidRPr="005A72D6">
      <w:t>Piazza</w:t>
    </w:r>
    <w:r w:rsidRPr="00F57487">
      <w:t xml:space="preserve"> </w:t>
    </w:r>
    <w:r w:rsidRPr="007523DF">
      <w:t>Leonardo d</w:t>
    </w:r>
    <w:r w:rsidR="006E38C9">
      <w:t>a</w:t>
    </w:r>
    <w:r w:rsidRPr="007523DF">
      <w:t xml:space="preserve"> Vinci, 32 - 20133 Milano</w:t>
    </w:r>
    <w:r>
      <w:tab/>
      <w:t>www.</w:t>
    </w:r>
    <w:r w:rsidR="002B28FD">
      <w:t>dica.</w:t>
    </w:r>
    <w:r>
      <w:t>polimi.it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F8F2C" w14:textId="77777777" w:rsidR="00FA454A" w:rsidRDefault="00FA454A" w:rsidP="00A93F9D">
      <w:pPr>
        <w:spacing w:after="0" w:line="240" w:lineRule="auto"/>
      </w:pPr>
      <w:r>
        <w:separator/>
      </w:r>
    </w:p>
  </w:footnote>
  <w:footnote w:type="continuationSeparator" w:id="0">
    <w:p w14:paraId="07770EFD" w14:textId="77777777" w:rsidR="00FA454A" w:rsidRDefault="00FA454A" w:rsidP="00A93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0CB5DD10" w14:textId="77777777" w:rsidTr="00164DC9">
      <w:tc>
        <w:tcPr>
          <w:tcW w:w="9628" w:type="dxa"/>
        </w:tcPr>
        <w:p w14:paraId="04B0C658" w14:textId="518B7452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6DFA3CD6" wp14:editId="33FCCFC9">
                <wp:extent cx="1728000" cy="576000"/>
                <wp:effectExtent l="0" t="0" r="5715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964CC14" w14:textId="00DBCBEC" w:rsidR="00164DC9" w:rsidRDefault="00164DC9" w:rsidP="00164DC9">
    <w:pPr>
      <w:pStyle w:val="Body"/>
    </w:pPr>
  </w:p>
  <w:p w14:paraId="245EF2D7" w14:textId="6996F9C5" w:rsidR="00164DC9" w:rsidRDefault="00164DC9">
    <w:pPr>
      <w:pStyle w:val="Intestazione"/>
    </w:pPr>
  </w:p>
  <w:p w14:paraId="5FF8E856" w14:textId="77777777" w:rsidR="00164DC9" w:rsidRDefault="00164D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6BC97110" w14:textId="77777777" w:rsidTr="00164DC9">
      <w:tc>
        <w:tcPr>
          <w:tcW w:w="9628" w:type="dxa"/>
        </w:tcPr>
        <w:p w14:paraId="3E7363D3" w14:textId="0D0DA785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5FE052C9" wp14:editId="3E7BFAF3">
                <wp:extent cx="1728000" cy="576000"/>
                <wp:effectExtent l="0" t="0" r="5715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3D0B5E7" w14:textId="1ABB2E54" w:rsidR="009A7113" w:rsidRPr="009A7113" w:rsidRDefault="005752D3" w:rsidP="009A7113">
    <w:pPr>
      <w:pStyle w:val="Intestazione"/>
      <w:tabs>
        <w:tab w:val="clear" w:pos="4819"/>
        <w:tab w:val="center" w:pos="4678"/>
      </w:tabs>
      <w:jc w:val="right"/>
      <w:rPr>
        <w:rFonts w:asciiTheme="majorHAnsi" w:hAnsiTheme="majorHAnsi"/>
        <w:sz w:val="20"/>
        <w:szCs w:val="20"/>
      </w:rPr>
    </w:pPr>
    <w:r>
      <w:rPr>
        <w:lang w:val="en-US"/>
      </w:rPr>
      <w:t>DICA</w:t>
    </w:r>
    <w:r w:rsidR="00802521">
      <w:rPr>
        <w:lang w:val="en-US"/>
      </w:rPr>
      <w:t>_01_</w:t>
    </w:r>
    <w:r>
      <w:rPr>
        <w:lang w:val="en-US"/>
      </w:rPr>
      <w:t>2025/2026_all.</w:t>
    </w:r>
    <w:r w:rsidR="008F0234">
      <w:rPr>
        <w:lang w:val="en-US"/>
      </w:rPr>
      <w:t>3</w:t>
    </w:r>
    <w:r>
      <w:rPr>
        <w:lang w:val="en-US"/>
      </w:rPr>
      <w:t xml:space="preserve"> </w:t>
    </w:r>
    <w:r w:rsidR="001B349C">
      <w:rPr>
        <w:lang w:val="en-US"/>
      </w:rPr>
      <w:t>IT</w:t>
    </w:r>
  </w:p>
  <w:p w14:paraId="2B84D15D" w14:textId="38FB1EB7" w:rsidR="00C45008" w:rsidRDefault="00C45008" w:rsidP="00164DC9">
    <w:pPr>
      <w:pStyle w:val="Body"/>
    </w:pPr>
  </w:p>
  <w:p w14:paraId="14D6164B" w14:textId="7421FD7B" w:rsidR="00164DC9" w:rsidRDefault="00164DC9" w:rsidP="00164DC9">
    <w:pPr>
      <w:pStyle w:val="Body"/>
    </w:pPr>
  </w:p>
  <w:p w14:paraId="6954C396" w14:textId="77777777" w:rsidR="00164DC9" w:rsidRDefault="00164DC9" w:rsidP="00164DC9">
    <w:pPr>
      <w:pStyle w:val="Bod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4ADAE45C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trike w:val="0"/>
        <w:dstrike w:val="0"/>
        <w:sz w:val="20"/>
        <w:szCs w:val="20"/>
        <w:u w:val="none"/>
      </w:rPr>
    </w:lvl>
  </w:abstractNum>
  <w:abstractNum w:abstractNumId="2" w15:restartNumberingAfterBreak="0">
    <w:nsid w:val="00000005"/>
    <w:multiLevelType w:val="singleLevel"/>
    <w:tmpl w:val="00000005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2"/>
        <w:szCs w:val="22"/>
      </w:rPr>
    </w:lvl>
  </w:abstractNum>
  <w:abstractNum w:abstractNumId="3" w15:restartNumberingAfterBreak="0">
    <w:nsid w:val="00000008"/>
    <w:multiLevelType w:val="singleLevel"/>
    <w:tmpl w:val="00000008"/>
    <w:name w:val="WW8Num3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  <w:sz w:val="22"/>
        <w:szCs w:val="22"/>
      </w:rPr>
    </w:lvl>
  </w:abstractNum>
  <w:abstractNum w:abstractNumId="4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81835F6"/>
    <w:multiLevelType w:val="hybridMultilevel"/>
    <w:tmpl w:val="765C211C"/>
    <w:lvl w:ilvl="0" w:tplc="E984F83A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917FE8"/>
    <w:multiLevelType w:val="hybridMultilevel"/>
    <w:tmpl w:val="73F613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45000"/>
    <w:multiLevelType w:val="hybridMultilevel"/>
    <w:tmpl w:val="C420A6BA"/>
    <w:lvl w:ilvl="0" w:tplc="CE065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8073D"/>
    <w:multiLevelType w:val="hybridMultilevel"/>
    <w:tmpl w:val="1546A648"/>
    <w:lvl w:ilvl="0" w:tplc="ADBECA00">
      <w:start w:val="1"/>
      <w:numFmt w:val="decimal"/>
      <w:pStyle w:val="ELENCOol"/>
      <w:lvlText w:val="%1."/>
      <w:lvlJc w:val="left"/>
      <w:pPr>
        <w:ind w:left="720" w:hanging="360"/>
      </w:pPr>
      <w:rPr>
        <w:rFonts w:hint="default"/>
      </w:rPr>
    </w:lvl>
    <w:lvl w:ilvl="1" w:tplc="BF8A80BC">
      <w:start w:val="1"/>
      <w:numFmt w:val="bullet"/>
      <w:pStyle w:val="ELENCOul2livello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67BA6"/>
    <w:multiLevelType w:val="hybridMultilevel"/>
    <w:tmpl w:val="A14EC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747E33"/>
    <w:multiLevelType w:val="hybridMultilevel"/>
    <w:tmpl w:val="95F423BE"/>
    <w:lvl w:ilvl="0" w:tplc="04100017">
      <w:start w:val="1"/>
      <w:numFmt w:val="lowerLetter"/>
      <w:lvlText w:val="%1)"/>
      <w:lvlJc w:val="left"/>
      <w:pPr>
        <w:ind w:left="757" w:hanging="360"/>
      </w:pPr>
    </w:lvl>
    <w:lvl w:ilvl="1" w:tplc="04100019" w:tentative="1">
      <w:start w:val="1"/>
      <w:numFmt w:val="lowerLetter"/>
      <w:lvlText w:val="%2."/>
      <w:lvlJc w:val="left"/>
      <w:pPr>
        <w:ind w:left="1477" w:hanging="360"/>
      </w:pPr>
    </w:lvl>
    <w:lvl w:ilvl="2" w:tplc="0410001B" w:tentative="1">
      <w:start w:val="1"/>
      <w:numFmt w:val="lowerRoman"/>
      <w:lvlText w:val="%3."/>
      <w:lvlJc w:val="right"/>
      <w:pPr>
        <w:ind w:left="2197" w:hanging="180"/>
      </w:pPr>
    </w:lvl>
    <w:lvl w:ilvl="3" w:tplc="0410000F" w:tentative="1">
      <w:start w:val="1"/>
      <w:numFmt w:val="decimal"/>
      <w:lvlText w:val="%4."/>
      <w:lvlJc w:val="left"/>
      <w:pPr>
        <w:ind w:left="2917" w:hanging="360"/>
      </w:pPr>
    </w:lvl>
    <w:lvl w:ilvl="4" w:tplc="04100019" w:tentative="1">
      <w:start w:val="1"/>
      <w:numFmt w:val="lowerLetter"/>
      <w:lvlText w:val="%5."/>
      <w:lvlJc w:val="left"/>
      <w:pPr>
        <w:ind w:left="3637" w:hanging="360"/>
      </w:pPr>
    </w:lvl>
    <w:lvl w:ilvl="5" w:tplc="0410001B" w:tentative="1">
      <w:start w:val="1"/>
      <w:numFmt w:val="lowerRoman"/>
      <w:lvlText w:val="%6."/>
      <w:lvlJc w:val="right"/>
      <w:pPr>
        <w:ind w:left="4357" w:hanging="180"/>
      </w:pPr>
    </w:lvl>
    <w:lvl w:ilvl="6" w:tplc="0410000F" w:tentative="1">
      <w:start w:val="1"/>
      <w:numFmt w:val="decimal"/>
      <w:lvlText w:val="%7."/>
      <w:lvlJc w:val="left"/>
      <w:pPr>
        <w:ind w:left="5077" w:hanging="360"/>
      </w:pPr>
    </w:lvl>
    <w:lvl w:ilvl="7" w:tplc="04100019" w:tentative="1">
      <w:start w:val="1"/>
      <w:numFmt w:val="lowerLetter"/>
      <w:lvlText w:val="%8."/>
      <w:lvlJc w:val="left"/>
      <w:pPr>
        <w:ind w:left="5797" w:hanging="360"/>
      </w:pPr>
    </w:lvl>
    <w:lvl w:ilvl="8" w:tplc="0410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 w15:restartNumberingAfterBreak="0">
    <w:nsid w:val="56042FE1"/>
    <w:multiLevelType w:val="multilevel"/>
    <w:tmpl w:val="FC363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565E29"/>
    <w:multiLevelType w:val="multilevel"/>
    <w:tmpl w:val="326E2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B247F"/>
    <w:multiLevelType w:val="hybridMultilevel"/>
    <w:tmpl w:val="1C7C32D0"/>
    <w:lvl w:ilvl="0" w:tplc="DA405902">
      <w:numFmt w:val="bullet"/>
      <w:pStyle w:val="ELENCOul"/>
      <w:lvlText w:val="-"/>
      <w:lvlJc w:val="left"/>
      <w:pPr>
        <w:ind w:left="2520" w:hanging="360"/>
      </w:pPr>
      <w:rPr>
        <w:rFonts w:ascii="Manrope" w:eastAsiaTheme="minorHAnsi" w:hAnsi="Manrope" w:cs="Frank Ruhl Libre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71E81AAC"/>
    <w:multiLevelType w:val="hybridMultilevel"/>
    <w:tmpl w:val="F2D8FF2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C0812F7"/>
    <w:multiLevelType w:val="hybridMultilevel"/>
    <w:tmpl w:val="9C90EEB0"/>
    <w:lvl w:ilvl="0" w:tplc="87FA1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3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1"/>
  </w:num>
  <w:num w:numId="10">
    <w:abstractNumId w:val="2"/>
  </w:num>
  <w:num w:numId="11">
    <w:abstractNumId w:val="10"/>
  </w:num>
  <w:num w:numId="12">
    <w:abstractNumId w:val="6"/>
  </w:num>
  <w:num w:numId="13">
    <w:abstractNumId w:val="14"/>
  </w:num>
  <w:num w:numId="14">
    <w:abstractNumId w:val="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F9D"/>
    <w:rsid w:val="0002471E"/>
    <w:rsid w:val="000317D1"/>
    <w:rsid w:val="000438EC"/>
    <w:rsid w:val="000A2977"/>
    <w:rsid w:val="000B28D1"/>
    <w:rsid w:val="000B645F"/>
    <w:rsid w:val="000C7E89"/>
    <w:rsid w:val="000E39FA"/>
    <w:rsid w:val="0010032B"/>
    <w:rsid w:val="001163F6"/>
    <w:rsid w:val="00123432"/>
    <w:rsid w:val="00136F3C"/>
    <w:rsid w:val="001551AD"/>
    <w:rsid w:val="0015690B"/>
    <w:rsid w:val="00164DC9"/>
    <w:rsid w:val="00170CD5"/>
    <w:rsid w:val="00193368"/>
    <w:rsid w:val="0019553C"/>
    <w:rsid w:val="001A29E6"/>
    <w:rsid w:val="001A69C5"/>
    <w:rsid w:val="001B349C"/>
    <w:rsid w:val="001B5033"/>
    <w:rsid w:val="001E53D3"/>
    <w:rsid w:val="001F0550"/>
    <w:rsid w:val="001F7EF0"/>
    <w:rsid w:val="00220E4E"/>
    <w:rsid w:val="00242443"/>
    <w:rsid w:val="00255680"/>
    <w:rsid w:val="0026360C"/>
    <w:rsid w:val="002665ED"/>
    <w:rsid w:val="00266F56"/>
    <w:rsid w:val="00275926"/>
    <w:rsid w:val="00280A76"/>
    <w:rsid w:val="002A20E6"/>
    <w:rsid w:val="002B28FD"/>
    <w:rsid w:val="002B3513"/>
    <w:rsid w:val="002D55D5"/>
    <w:rsid w:val="002F3687"/>
    <w:rsid w:val="00320188"/>
    <w:rsid w:val="00322693"/>
    <w:rsid w:val="003254D0"/>
    <w:rsid w:val="003300EC"/>
    <w:rsid w:val="00340324"/>
    <w:rsid w:val="00344A78"/>
    <w:rsid w:val="003568EE"/>
    <w:rsid w:val="0037620C"/>
    <w:rsid w:val="0038657B"/>
    <w:rsid w:val="00392536"/>
    <w:rsid w:val="00394E3D"/>
    <w:rsid w:val="003B582F"/>
    <w:rsid w:val="003C7F3C"/>
    <w:rsid w:val="003D4216"/>
    <w:rsid w:val="003E033E"/>
    <w:rsid w:val="004015E7"/>
    <w:rsid w:val="00425B9B"/>
    <w:rsid w:val="004646A6"/>
    <w:rsid w:val="00470437"/>
    <w:rsid w:val="004718F8"/>
    <w:rsid w:val="00475134"/>
    <w:rsid w:val="00481866"/>
    <w:rsid w:val="00484D9D"/>
    <w:rsid w:val="00492069"/>
    <w:rsid w:val="004C0448"/>
    <w:rsid w:val="004E02B9"/>
    <w:rsid w:val="004E4BEC"/>
    <w:rsid w:val="004E7AB7"/>
    <w:rsid w:val="0050640B"/>
    <w:rsid w:val="0051117E"/>
    <w:rsid w:val="00513F87"/>
    <w:rsid w:val="005273DB"/>
    <w:rsid w:val="00537FB1"/>
    <w:rsid w:val="00540635"/>
    <w:rsid w:val="00541756"/>
    <w:rsid w:val="00560129"/>
    <w:rsid w:val="0056076D"/>
    <w:rsid w:val="005752D3"/>
    <w:rsid w:val="00577769"/>
    <w:rsid w:val="005A72D6"/>
    <w:rsid w:val="006076D7"/>
    <w:rsid w:val="00617CD9"/>
    <w:rsid w:val="00625C13"/>
    <w:rsid w:val="006470BD"/>
    <w:rsid w:val="00655719"/>
    <w:rsid w:val="006559A2"/>
    <w:rsid w:val="0066002A"/>
    <w:rsid w:val="0066472D"/>
    <w:rsid w:val="00692DDA"/>
    <w:rsid w:val="006B7C72"/>
    <w:rsid w:val="006C2FA9"/>
    <w:rsid w:val="006D7FE7"/>
    <w:rsid w:val="006E0663"/>
    <w:rsid w:val="006E38C9"/>
    <w:rsid w:val="006F2697"/>
    <w:rsid w:val="006F4204"/>
    <w:rsid w:val="006F653A"/>
    <w:rsid w:val="00700EE6"/>
    <w:rsid w:val="00705793"/>
    <w:rsid w:val="00736234"/>
    <w:rsid w:val="007515B7"/>
    <w:rsid w:val="007523DF"/>
    <w:rsid w:val="007776B3"/>
    <w:rsid w:val="0079408A"/>
    <w:rsid w:val="007946F7"/>
    <w:rsid w:val="007B1A25"/>
    <w:rsid w:val="007C2D21"/>
    <w:rsid w:val="007C4B40"/>
    <w:rsid w:val="00802521"/>
    <w:rsid w:val="00820F78"/>
    <w:rsid w:val="00835919"/>
    <w:rsid w:val="00846937"/>
    <w:rsid w:val="00853487"/>
    <w:rsid w:val="008B01AE"/>
    <w:rsid w:val="008D57AD"/>
    <w:rsid w:val="008D71F7"/>
    <w:rsid w:val="008E1C5E"/>
    <w:rsid w:val="008E7889"/>
    <w:rsid w:val="008E7E49"/>
    <w:rsid w:val="008F0234"/>
    <w:rsid w:val="008F5CE1"/>
    <w:rsid w:val="008F6EC1"/>
    <w:rsid w:val="00921EC9"/>
    <w:rsid w:val="00922C6C"/>
    <w:rsid w:val="00941845"/>
    <w:rsid w:val="00952547"/>
    <w:rsid w:val="00961486"/>
    <w:rsid w:val="009653CF"/>
    <w:rsid w:val="0098053E"/>
    <w:rsid w:val="00986CD1"/>
    <w:rsid w:val="009A40CE"/>
    <w:rsid w:val="009A7113"/>
    <w:rsid w:val="009B3EBA"/>
    <w:rsid w:val="009C7D2E"/>
    <w:rsid w:val="009E0425"/>
    <w:rsid w:val="00A16C14"/>
    <w:rsid w:val="00A1700E"/>
    <w:rsid w:val="00A379E4"/>
    <w:rsid w:val="00A63FA4"/>
    <w:rsid w:val="00A8041A"/>
    <w:rsid w:val="00A871BE"/>
    <w:rsid w:val="00A93CA4"/>
    <w:rsid w:val="00A93F9D"/>
    <w:rsid w:val="00AA21D6"/>
    <w:rsid w:val="00AE68E2"/>
    <w:rsid w:val="00B01F29"/>
    <w:rsid w:val="00B06438"/>
    <w:rsid w:val="00B068CB"/>
    <w:rsid w:val="00B13E4C"/>
    <w:rsid w:val="00B157A3"/>
    <w:rsid w:val="00B535F6"/>
    <w:rsid w:val="00B6590E"/>
    <w:rsid w:val="00B842B5"/>
    <w:rsid w:val="00B84663"/>
    <w:rsid w:val="00B85AFA"/>
    <w:rsid w:val="00B9028F"/>
    <w:rsid w:val="00BC0295"/>
    <w:rsid w:val="00BD43B7"/>
    <w:rsid w:val="00BD5C1F"/>
    <w:rsid w:val="00BE4E89"/>
    <w:rsid w:val="00C001B2"/>
    <w:rsid w:val="00C01B8B"/>
    <w:rsid w:val="00C06114"/>
    <w:rsid w:val="00C12321"/>
    <w:rsid w:val="00C22282"/>
    <w:rsid w:val="00C3270F"/>
    <w:rsid w:val="00C338CC"/>
    <w:rsid w:val="00C3400C"/>
    <w:rsid w:val="00C41162"/>
    <w:rsid w:val="00C45008"/>
    <w:rsid w:val="00C65A55"/>
    <w:rsid w:val="00C75D9A"/>
    <w:rsid w:val="00C82F9D"/>
    <w:rsid w:val="00C902E8"/>
    <w:rsid w:val="00C944ED"/>
    <w:rsid w:val="00CE2189"/>
    <w:rsid w:val="00CF7AAA"/>
    <w:rsid w:val="00D1613B"/>
    <w:rsid w:val="00D22A38"/>
    <w:rsid w:val="00D4749A"/>
    <w:rsid w:val="00D47C83"/>
    <w:rsid w:val="00D7546B"/>
    <w:rsid w:val="00D91581"/>
    <w:rsid w:val="00DA0A78"/>
    <w:rsid w:val="00DC3C4D"/>
    <w:rsid w:val="00DD23B6"/>
    <w:rsid w:val="00DD5C11"/>
    <w:rsid w:val="00DF354F"/>
    <w:rsid w:val="00DF3593"/>
    <w:rsid w:val="00DF50C1"/>
    <w:rsid w:val="00E177ED"/>
    <w:rsid w:val="00E263DF"/>
    <w:rsid w:val="00E314B5"/>
    <w:rsid w:val="00E43C70"/>
    <w:rsid w:val="00E537A1"/>
    <w:rsid w:val="00E57DAD"/>
    <w:rsid w:val="00E671C3"/>
    <w:rsid w:val="00E75CC2"/>
    <w:rsid w:val="00E84E31"/>
    <w:rsid w:val="00E85840"/>
    <w:rsid w:val="00E95D76"/>
    <w:rsid w:val="00EA2394"/>
    <w:rsid w:val="00EB2DFC"/>
    <w:rsid w:val="00ED4185"/>
    <w:rsid w:val="00ED5185"/>
    <w:rsid w:val="00ED7558"/>
    <w:rsid w:val="00EE6760"/>
    <w:rsid w:val="00EF50BE"/>
    <w:rsid w:val="00F502F8"/>
    <w:rsid w:val="00F74E6C"/>
    <w:rsid w:val="00F835B4"/>
    <w:rsid w:val="00F91CC9"/>
    <w:rsid w:val="00FA454A"/>
    <w:rsid w:val="00FB0E9D"/>
    <w:rsid w:val="00FB6037"/>
    <w:rsid w:val="00FE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ABC21"/>
  <w15:chartTrackingRefBased/>
  <w15:docId w15:val="{58E98EEC-64FC-4FCB-AC7E-AC429FA0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23DF"/>
  </w:style>
  <w:style w:type="paragraph" w:styleId="Titolo1">
    <w:name w:val="heading 1"/>
    <w:basedOn w:val="Normale"/>
    <w:link w:val="Titolo1Carattere"/>
    <w:uiPriority w:val="9"/>
    <w:qFormat/>
    <w:rsid w:val="00C65A55"/>
    <w:pPr>
      <w:widowControl w:val="0"/>
      <w:autoSpaceDE w:val="0"/>
      <w:autoSpaceDN w:val="0"/>
      <w:spacing w:after="0" w:line="240" w:lineRule="auto"/>
      <w:ind w:left="120"/>
      <w:outlineLvl w:val="0"/>
    </w:pPr>
    <w:rPr>
      <w:rFonts w:ascii="Cambria" w:eastAsia="Cambria" w:hAnsi="Cambria" w:cs="Cambria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3F9D"/>
  </w:style>
  <w:style w:type="paragraph" w:styleId="Pidipagina">
    <w:name w:val="footer"/>
    <w:basedOn w:val="Normale"/>
    <w:link w:val="PidipaginaCarattere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3F9D"/>
  </w:style>
  <w:style w:type="paragraph" w:customStyle="1" w:styleId="Body">
    <w:name w:val="_Body"/>
    <w:basedOn w:val="Normale"/>
    <w:qFormat/>
    <w:rsid w:val="00A63FA4"/>
    <w:pPr>
      <w:spacing w:after="0"/>
    </w:pPr>
    <w:rPr>
      <w:rFonts w:ascii="Manrope" w:hAnsi="Manrope" w:cs="Frank Ruhl Libre"/>
      <w:sz w:val="20"/>
      <w:szCs w:val="20"/>
    </w:rPr>
  </w:style>
  <w:style w:type="paragraph" w:customStyle="1" w:styleId="Footer">
    <w:name w:val="_Footer"/>
    <w:basedOn w:val="Normale"/>
    <w:qFormat/>
    <w:rsid w:val="005A72D6"/>
    <w:pPr>
      <w:tabs>
        <w:tab w:val="right" w:pos="9638"/>
      </w:tabs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5690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5690B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8E1C5E"/>
  </w:style>
  <w:style w:type="paragraph" w:styleId="NormaleWeb">
    <w:name w:val="Normal (Web)"/>
    <w:basedOn w:val="Normale"/>
    <w:uiPriority w:val="99"/>
    <w:semiHidden/>
    <w:unhideWhenUsed/>
    <w:rsid w:val="008E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bold">
    <w:name w:val="_bold"/>
    <w:basedOn w:val="Carpredefinitoparagrafo"/>
    <w:uiPriority w:val="1"/>
    <w:qFormat/>
    <w:rsid w:val="008F6EC1"/>
    <w:rPr>
      <w:rFonts w:ascii="Manrope" w:hAnsi="Manrope"/>
      <w:b/>
      <w:bCs/>
    </w:rPr>
  </w:style>
  <w:style w:type="paragraph" w:customStyle="1" w:styleId="BodySPAZIO">
    <w:name w:val="_Body_SPAZIO"/>
    <w:basedOn w:val="Body"/>
    <w:qFormat/>
    <w:rsid w:val="00A1700E"/>
    <w:pPr>
      <w:spacing w:after="200"/>
    </w:pPr>
    <w:rPr>
      <w:lang w:val="en-GB"/>
    </w:rPr>
  </w:style>
  <w:style w:type="paragraph" w:customStyle="1" w:styleId="titolo10">
    <w:name w:val="_titolo1"/>
    <w:basedOn w:val="BodySPAZIO"/>
    <w:next w:val="Body"/>
    <w:qFormat/>
    <w:rsid w:val="00EE6760"/>
    <w:rPr>
      <w:b/>
      <w:bCs/>
      <w:color w:val="102C53" w:themeColor="accent1"/>
      <w:sz w:val="40"/>
    </w:rPr>
  </w:style>
  <w:style w:type="paragraph" w:customStyle="1" w:styleId="Titolo2">
    <w:name w:val="_Titolo2"/>
    <w:basedOn w:val="titolo10"/>
    <w:next w:val="Body"/>
    <w:qFormat/>
    <w:rsid w:val="00EE6760"/>
    <w:pPr>
      <w:spacing w:before="400"/>
    </w:pPr>
    <w:rPr>
      <w:sz w:val="32"/>
    </w:rPr>
  </w:style>
  <w:style w:type="paragraph" w:customStyle="1" w:styleId="Titolo3">
    <w:name w:val="_Titolo3"/>
    <w:basedOn w:val="titolo10"/>
    <w:next w:val="Body"/>
    <w:qFormat/>
    <w:rsid w:val="00EE6760"/>
    <w:pPr>
      <w:spacing w:before="400"/>
    </w:pPr>
    <w:rPr>
      <w:sz w:val="24"/>
      <w:szCs w:val="14"/>
      <w:lang w:val="it-IT"/>
    </w:rPr>
  </w:style>
  <w:style w:type="paragraph" w:customStyle="1" w:styleId="ELENCOul">
    <w:name w:val="_ELENCO_ul"/>
    <w:basedOn w:val="BodySPAZIO"/>
    <w:qFormat/>
    <w:rsid w:val="009A40CE"/>
    <w:pPr>
      <w:numPr>
        <w:numId w:val="4"/>
      </w:numPr>
      <w:spacing w:after="0"/>
      <w:ind w:left="360"/>
    </w:pPr>
  </w:style>
  <w:style w:type="paragraph" w:customStyle="1" w:styleId="ELENCOol">
    <w:name w:val="_ELENCO_ol"/>
    <w:basedOn w:val="ELENCOul"/>
    <w:qFormat/>
    <w:rsid w:val="009A40CE"/>
    <w:pPr>
      <w:numPr>
        <w:numId w:val="5"/>
      </w:numPr>
      <w:ind w:left="360"/>
    </w:pPr>
  </w:style>
  <w:style w:type="paragraph" w:customStyle="1" w:styleId="ELENCOul2livello">
    <w:name w:val="_ELENCO_ul_2livello"/>
    <w:basedOn w:val="ELENCOul"/>
    <w:qFormat/>
    <w:rsid w:val="009A40CE"/>
    <w:pPr>
      <w:numPr>
        <w:ilvl w:val="1"/>
        <w:numId w:val="5"/>
      </w:numPr>
      <w:ind w:left="723"/>
    </w:pPr>
  </w:style>
  <w:style w:type="paragraph" w:customStyle="1" w:styleId="Titolo4">
    <w:name w:val="_Titolo4"/>
    <w:basedOn w:val="titolo10"/>
    <w:next w:val="Body"/>
    <w:qFormat/>
    <w:rsid w:val="006B7C72"/>
    <w:pPr>
      <w:spacing w:before="400"/>
    </w:pPr>
    <w:rPr>
      <w:caps/>
      <w:sz w:val="18"/>
      <w:szCs w:val="8"/>
      <w:lang w:val="it-IT"/>
    </w:rPr>
  </w:style>
  <w:style w:type="table" w:styleId="Grigliatabella">
    <w:name w:val="Table Grid"/>
    <w:basedOn w:val="Tabellanormale"/>
    <w:uiPriority w:val="39"/>
    <w:rsid w:val="00BC0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testatina">
    <w:name w:val="_TAB_testatina"/>
    <w:basedOn w:val="Body"/>
    <w:qFormat/>
    <w:rsid w:val="004E7AB7"/>
    <w:pPr>
      <w:spacing w:line="240" w:lineRule="auto"/>
      <w:jc w:val="right"/>
    </w:pPr>
    <w:rPr>
      <w:b/>
      <w:bCs/>
    </w:rPr>
  </w:style>
  <w:style w:type="paragraph" w:customStyle="1" w:styleId="TABbody">
    <w:name w:val="_TAB_body"/>
    <w:basedOn w:val="Body"/>
    <w:qFormat/>
    <w:rsid w:val="004E7AB7"/>
    <w:pPr>
      <w:spacing w:line="240" w:lineRule="auto"/>
    </w:pPr>
  </w:style>
  <w:style w:type="paragraph" w:customStyle="1" w:styleId="TABnote">
    <w:name w:val="_TAB_note"/>
    <w:basedOn w:val="Body"/>
    <w:qFormat/>
    <w:rsid w:val="00322693"/>
    <w:pPr>
      <w:spacing w:before="240" w:after="360"/>
    </w:pPr>
    <w:rPr>
      <w:color w:val="7F7F7F" w:themeColor="text1" w:themeTint="80"/>
      <w:sz w:val="16"/>
      <w:szCs w:val="16"/>
      <w:lang w:val="en-GB"/>
    </w:rPr>
  </w:style>
  <w:style w:type="paragraph" w:customStyle="1" w:styleId="spazio20">
    <w:name w:val="_spazio_20"/>
    <w:basedOn w:val="Normale"/>
    <w:rsid w:val="002F3687"/>
    <w:pPr>
      <w:spacing w:after="400" w:line="240" w:lineRule="auto"/>
    </w:pPr>
    <w:rPr>
      <w:rFonts w:ascii="Frank Ruhl Libre" w:hAnsi="Frank Ruhl Libre" w:cs="Frank Ruhl Libre"/>
    </w:rPr>
  </w:style>
  <w:style w:type="character" w:styleId="Testosegnaposto">
    <w:name w:val="Placeholder Text"/>
    <w:basedOn w:val="Carpredefinitoparagrafo"/>
    <w:uiPriority w:val="99"/>
    <w:semiHidden/>
    <w:rsid w:val="0038657B"/>
    <w:rPr>
      <w:color w:val="808080"/>
    </w:rPr>
  </w:style>
  <w:style w:type="paragraph" w:customStyle="1" w:styleId="FooterSX">
    <w:name w:val="_Footer_SX"/>
    <w:basedOn w:val="Normale"/>
    <w:qFormat/>
    <w:rsid w:val="000C7E89"/>
    <w:pPr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paragraph" w:customStyle="1" w:styleId="Data">
    <w:name w:val="_Data"/>
    <w:basedOn w:val="Body"/>
    <w:qFormat/>
    <w:rsid w:val="003254D0"/>
    <w:pPr>
      <w:spacing w:after="2760"/>
      <w:jc w:val="right"/>
    </w:pPr>
  </w:style>
  <w:style w:type="paragraph" w:styleId="Paragrafoelenco">
    <w:name w:val="List Paragraph"/>
    <w:basedOn w:val="Normale"/>
    <w:uiPriority w:val="34"/>
    <w:qFormat/>
    <w:rsid w:val="00266F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66F5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F50C1"/>
    <w:rPr>
      <w:color w:val="954F72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79408A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C65A55"/>
    <w:rPr>
      <w:rFonts w:ascii="Cambria" w:eastAsia="Cambria" w:hAnsi="Cambria" w:cs="Cambria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C65A5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C65A55"/>
    <w:rPr>
      <w:rFonts w:ascii="Cambria" w:eastAsia="Cambria" w:hAnsi="Cambria" w:cs="Cambria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olimi_2024_manrope">
  <a:themeElements>
    <a:clrScheme name="polimi 202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02C53"/>
      </a:accent1>
      <a:accent2>
        <a:srgbClr val="FF8C8C"/>
      </a:accent2>
      <a:accent3>
        <a:srgbClr val="AEDD00"/>
      </a:accent3>
      <a:accent4>
        <a:srgbClr val="4DC9FF"/>
      </a:accent4>
      <a:accent5>
        <a:srgbClr val="2CB7FF"/>
      </a:accent5>
      <a:accent6>
        <a:srgbClr val="0BA4FF"/>
      </a:accent6>
      <a:hlink>
        <a:srgbClr val="0563C1"/>
      </a:hlink>
      <a:folHlink>
        <a:srgbClr val="954F72"/>
      </a:folHlink>
    </a:clrScheme>
    <a:fontScheme name="Polimi_2024_Manrope">
      <a:majorFont>
        <a:latin typeface="Manrope"/>
        <a:ea typeface=""/>
        <a:cs typeface=""/>
      </a:majorFont>
      <a:minorFont>
        <a:latin typeface="Manro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olimi_2024_manrope" id="{F4E20072-344B-4FAF-A955-9560C773AA92}" vid="{82CBF29D-0F56-4C9B-BCD6-6E169D1744B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2024-07-30T00:00:00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DFB553-9259-4465-A39A-4C6565F9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Ghironi</dc:creator>
  <cp:keywords/>
  <dc:description/>
  <cp:lastModifiedBy>Laura</cp:lastModifiedBy>
  <cp:revision>9</cp:revision>
  <cp:lastPrinted>2024-03-05T15:14:00Z</cp:lastPrinted>
  <dcterms:created xsi:type="dcterms:W3CDTF">2025-07-18T08:13:00Z</dcterms:created>
  <dcterms:modified xsi:type="dcterms:W3CDTF">2025-07-26T09:59:00Z</dcterms:modified>
</cp:coreProperties>
</file>